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CDF7F" w14:textId="406EA650" w:rsidR="00EA7BE6" w:rsidRPr="00D150DC" w:rsidRDefault="00EA7BE6" w:rsidP="00414808">
      <w:pPr>
        <w:spacing w:line="264" w:lineRule="auto"/>
        <w:rPr>
          <w:rFonts w:ascii="Arial" w:hAnsi="Arial"/>
          <w:b/>
          <w:i/>
          <w:kern w:val="2"/>
        </w:rPr>
      </w:pPr>
      <w:r w:rsidRPr="00D150DC">
        <w:rPr>
          <w:rFonts w:ascii="Arial" w:hAnsi="Arial"/>
          <w:b/>
          <w:i/>
        </w:rPr>
        <w:t>Nr Sprawy:</w:t>
      </w:r>
      <w:r w:rsidR="00C223E7" w:rsidRPr="00D150DC">
        <w:rPr>
          <w:rFonts w:ascii="Arial" w:hAnsi="Arial"/>
          <w:b/>
          <w:i/>
        </w:rPr>
        <w:t xml:space="preserve"> </w:t>
      </w:r>
      <w:r w:rsidR="00D150DC" w:rsidRPr="00D150DC">
        <w:rPr>
          <w:rFonts w:ascii="Arial" w:hAnsi="Arial"/>
          <w:b/>
          <w:i/>
        </w:rPr>
        <w:t>CAM.DAG.26.2.25</w:t>
      </w:r>
      <w:r w:rsidR="00C223E7" w:rsidRPr="00D150DC">
        <w:rPr>
          <w:rFonts w:ascii="Arial" w:hAnsi="Arial"/>
          <w:b/>
          <w:i/>
        </w:rPr>
        <w:tab/>
      </w:r>
      <w:r w:rsidR="00C223E7" w:rsidRPr="00D150DC">
        <w:rPr>
          <w:rFonts w:ascii="Arial" w:hAnsi="Arial"/>
          <w:b/>
          <w:i/>
        </w:rPr>
        <w:tab/>
      </w:r>
      <w:r w:rsidR="00C223E7" w:rsidRPr="00D150DC">
        <w:rPr>
          <w:rFonts w:ascii="Arial" w:hAnsi="Arial"/>
          <w:b/>
          <w:i/>
        </w:rPr>
        <w:tab/>
      </w:r>
      <w:r w:rsidR="00C223E7" w:rsidRPr="00D150DC">
        <w:rPr>
          <w:rFonts w:ascii="Arial" w:hAnsi="Arial"/>
          <w:b/>
          <w:i/>
        </w:rPr>
        <w:tab/>
      </w:r>
      <w:proofErr w:type="gramStart"/>
      <w:r w:rsidR="00D150DC" w:rsidRPr="00D150DC">
        <w:rPr>
          <w:rFonts w:ascii="Arial" w:hAnsi="Arial"/>
          <w:b/>
          <w:i/>
        </w:rPr>
        <w:tab/>
      </w:r>
      <w:r w:rsidR="00D150DC">
        <w:rPr>
          <w:rFonts w:ascii="Arial" w:hAnsi="Arial"/>
          <w:b/>
          <w:i/>
        </w:rPr>
        <w:t xml:space="preserve">  </w:t>
      </w:r>
      <w:r w:rsidRPr="00D150DC">
        <w:rPr>
          <w:rFonts w:ascii="Arial" w:hAnsi="Arial"/>
          <w:b/>
          <w:i/>
        </w:rPr>
        <w:t>Załącznik</w:t>
      </w:r>
      <w:proofErr w:type="gramEnd"/>
      <w:r w:rsidRPr="00D150DC">
        <w:rPr>
          <w:rFonts w:ascii="Arial" w:hAnsi="Arial"/>
          <w:b/>
          <w:i/>
        </w:rPr>
        <w:t xml:space="preserve"> nr 3 do SWZ</w:t>
      </w:r>
    </w:p>
    <w:p w14:paraId="7216BA0A" w14:textId="366117BB" w:rsidR="00EA7BE6" w:rsidRPr="00D177B6" w:rsidRDefault="00EA7BE6" w:rsidP="00664563">
      <w:pPr>
        <w:spacing w:before="420" w:line="200" w:lineRule="atLeast"/>
        <w:ind w:left="4962"/>
        <w:rPr>
          <w:rFonts w:ascii="Arial" w:hAnsi="Arial"/>
          <w:b/>
          <w:bCs/>
        </w:rPr>
      </w:pPr>
      <w:r w:rsidRPr="00D177B6">
        <w:rPr>
          <w:rFonts w:ascii="Arial" w:hAnsi="Arial"/>
          <w:b/>
          <w:bCs/>
        </w:rPr>
        <w:t>Zamawiający:</w:t>
      </w:r>
    </w:p>
    <w:p w14:paraId="6660659A" w14:textId="77777777" w:rsidR="00C8471C" w:rsidRPr="00C8471C" w:rsidRDefault="00C8471C" w:rsidP="00C8471C">
      <w:pPr>
        <w:ind w:left="4963"/>
        <w:rPr>
          <w:rFonts w:ascii="Arial" w:hAnsi="Arial"/>
          <w:b/>
          <w:bCs/>
        </w:rPr>
      </w:pPr>
      <w:r w:rsidRPr="00C8471C">
        <w:rPr>
          <w:rFonts w:ascii="Arial" w:hAnsi="Arial"/>
          <w:b/>
          <w:bCs/>
        </w:rPr>
        <w:t>Centrum Aktywności</w:t>
      </w:r>
    </w:p>
    <w:p w14:paraId="1B26ABE6" w14:textId="77777777" w:rsidR="00C8471C" w:rsidRPr="00C8471C" w:rsidRDefault="00C8471C" w:rsidP="00C8471C">
      <w:pPr>
        <w:ind w:left="4963"/>
        <w:rPr>
          <w:rFonts w:ascii="Arial" w:hAnsi="Arial"/>
          <w:b/>
          <w:bCs/>
        </w:rPr>
      </w:pPr>
      <w:r w:rsidRPr="00C8471C">
        <w:rPr>
          <w:rFonts w:ascii="Arial" w:hAnsi="Arial"/>
          <w:b/>
          <w:bCs/>
        </w:rPr>
        <w:t>Międzypokoleniowej „Nowolipie”</w:t>
      </w:r>
    </w:p>
    <w:p w14:paraId="359D600F" w14:textId="77777777" w:rsidR="00C8471C" w:rsidRPr="00C8471C" w:rsidRDefault="00C8471C" w:rsidP="00C8471C">
      <w:pPr>
        <w:ind w:left="4963"/>
        <w:rPr>
          <w:rFonts w:ascii="Arial" w:hAnsi="Arial"/>
          <w:b/>
          <w:bCs/>
        </w:rPr>
      </w:pPr>
      <w:r w:rsidRPr="00C8471C">
        <w:rPr>
          <w:rFonts w:ascii="Arial" w:hAnsi="Arial"/>
          <w:b/>
          <w:bCs/>
        </w:rPr>
        <w:t>ul. Nowolipie 25B</w:t>
      </w:r>
    </w:p>
    <w:p w14:paraId="51901171" w14:textId="717B008E" w:rsidR="00586B73" w:rsidRPr="00D177B6" w:rsidRDefault="00C8471C" w:rsidP="00664563">
      <w:pPr>
        <w:spacing w:after="420"/>
        <w:ind w:left="4963"/>
        <w:rPr>
          <w:rFonts w:ascii="Arial" w:hAnsi="Arial"/>
          <w:b/>
          <w:bCs/>
        </w:rPr>
      </w:pPr>
      <w:r w:rsidRPr="00C8471C">
        <w:rPr>
          <w:rFonts w:ascii="Arial" w:hAnsi="Arial"/>
          <w:b/>
          <w:bCs/>
        </w:rPr>
        <w:t>01-002 Warszawa</w:t>
      </w:r>
    </w:p>
    <w:p w14:paraId="5061836E" w14:textId="77777777" w:rsidR="00EB6FB1" w:rsidRPr="00D177B6" w:rsidRDefault="00F27676">
      <w:pPr>
        <w:spacing w:line="264" w:lineRule="auto"/>
        <w:jc w:val="center"/>
        <w:rPr>
          <w:rFonts w:ascii="Arial" w:eastAsia="Verdana" w:hAnsi="Arial"/>
          <w:b/>
          <w:bCs/>
          <w:spacing w:val="60"/>
          <w:kern w:val="30"/>
          <w:sz w:val="30"/>
          <w:szCs w:val="30"/>
        </w:rPr>
      </w:pPr>
      <w:r w:rsidRPr="00D177B6">
        <w:rPr>
          <w:rFonts w:ascii="Arial" w:eastAsia="Verdana" w:hAnsi="Arial"/>
          <w:b/>
          <w:bCs/>
          <w:spacing w:val="60"/>
          <w:kern w:val="30"/>
          <w:sz w:val="30"/>
          <w:szCs w:val="30"/>
        </w:rPr>
        <w:t>ZOBOWIĄZANIE PODMIOTU TRZECIEGO</w:t>
      </w:r>
    </w:p>
    <w:p w14:paraId="02B927D0" w14:textId="462C42BD" w:rsidR="00EB6FB1" w:rsidRPr="00D177B6" w:rsidRDefault="00F27676" w:rsidP="00B426B4">
      <w:pPr>
        <w:spacing w:line="264" w:lineRule="auto"/>
        <w:jc w:val="center"/>
        <w:rPr>
          <w:rFonts w:ascii="Arial" w:eastAsia="Verdana" w:hAnsi="Arial"/>
          <w:b/>
          <w:bCs/>
        </w:rPr>
      </w:pPr>
      <w:r w:rsidRPr="00D177B6">
        <w:rPr>
          <w:rFonts w:ascii="Arial" w:eastAsia="Verdana" w:hAnsi="Arial"/>
          <w:b/>
          <w:bCs/>
        </w:rPr>
        <w:t>do oddania do dyspozycji Wykonawcy niezbędnych zasobów</w:t>
      </w:r>
      <w:r w:rsidRPr="00D177B6">
        <w:rPr>
          <w:rFonts w:ascii="Arial" w:eastAsia="Verdana" w:hAnsi="Arial"/>
          <w:b/>
          <w:bCs/>
        </w:rPr>
        <w:br/>
        <w:t>na okres korzystania z nich przy wykonywaniu zamówienia</w:t>
      </w:r>
    </w:p>
    <w:p w14:paraId="143917D4" w14:textId="54D63864" w:rsidR="00EB6FB1" w:rsidRPr="00D177B6" w:rsidRDefault="00F27676" w:rsidP="00664563">
      <w:pPr>
        <w:spacing w:before="420" w:line="264" w:lineRule="auto"/>
        <w:rPr>
          <w:rFonts w:ascii="Arial" w:eastAsia="Verdana" w:hAnsi="Arial"/>
          <w:bCs/>
        </w:rPr>
      </w:pPr>
      <w:r w:rsidRPr="00D177B6">
        <w:rPr>
          <w:rFonts w:ascii="Arial" w:eastAsia="Verdana" w:hAnsi="Arial"/>
          <w:bCs/>
        </w:rPr>
        <w:t>W imieniu</w:t>
      </w:r>
    </w:p>
    <w:p w14:paraId="6D53DB82" w14:textId="583588A4" w:rsidR="00EB6FB1" w:rsidRPr="00C90954" w:rsidRDefault="00F27676">
      <w:pPr>
        <w:spacing w:line="264" w:lineRule="auto"/>
        <w:rPr>
          <w:rFonts w:ascii="Arial" w:eastAsia="Verdana" w:hAnsi="Arial"/>
          <w:i/>
          <w:iCs/>
          <w:sz w:val="22"/>
          <w:szCs w:val="22"/>
        </w:rPr>
      </w:pPr>
      <w:r w:rsidRPr="00C90954">
        <w:rPr>
          <w:rFonts w:ascii="Arial" w:eastAsia="Verdana" w:hAnsi="Arial"/>
          <w:bCs/>
          <w:sz w:val="22"/>
          <w:szCs w:val="22"/>
        </w:rPr>
        <w:t>………………………………………………………………………....................</w:t>
      </w:r>
      <w:r w:rsidR="00E97638">
        <w:rPr>
          <w:rFonts w:ascii="Arial" w:eastAsia="Verdana" w:hAnsi="Arial"/>
          <w:bCs/>
          <w:sz w:val="22"/>
          <w:szCs w:val="22"/>
        </w:rPr>
        <w:t>.............</w:t>
      </w:r>
      <w:r w:rsidRPr="00C90954">
        <w:rPr>
          <w:rFonts w:ascii="Arial" w:eastAsia="Verdana" w:hAnsi="Arial"/>
          <w:bCs/>
          <w:sz w:val="22"/>
          <w:szCs w:val="22"/>
        </w:rPr>
        <w:t>..................</w:t>
      </w:r>
    </w:p>
    <w:p w14:paraId="4519039C" w14:textId="73C947BD" w:rsidR="00EB6FB1" w:rsidRPr="00D177B6" w:rsidRDefault="00F27676">
      <w:pPr>
        <w:spacing w:after="120" w:line="264" w:lineRule="auto"/>
        <w:jc w:val="center"/>
        <w:rPr>
          <w:rFonts w:ascii="Arial" w:eastAsia="Verdana" w:hAnsi="Arial"/>
          <w:sz w:val="16"/>
          <w:szCs w:val="16"/>
        </w:rPr>
      </w:pPr>
      <w:r w:rsidRPr="00D177B6">
        <w:rPr>
          <w:rFonts w:ascii="Arial" w:eastAsia="Verdana" w:hAnsi="Arial"/>
          <w:i/>
          <w:iCs/>
          <w:sz w:val="16"/>
          <w:szCs w:val="16"/>
        </w:rPr>
        <w:t>(wpisać nazwę Podmiotu, na zasobach którego polega Wykonawca)</w:t>
      </w:r>
    </w:p>
    <w:p w14:paraId="4E3B4F31" w14:textId="10CC35A3" w:rsidR="00EB6FB1" w:rsidRPr="00D177B6" w:rsidRDefault="006076F2" w:rsidP="00581C06">
      <w:pPr>
        <w:spacing w:before="120" w:line="264" w:lineRule="auto"/>
        <w:rPr>
          <w:rFonts w:ascii="Arial" w:eastAsia="Verdana" w:hAnsi="Arial"/>
        </w:rPr>
      </w:pPr>
      <w:r w:rsidRPr="00D177B6">
        <w:rPr>
          <w:rFonts w:ascii="Arial" w:eastAsia="Verdana" w:hAnsi="Arial"/>
        </w:rPr>
        <w:t>z</w:t>
      </w:r>
      <w:r w:rsidR="00F27676" w:rsidRPr="00D177B6">
        <w:rPr>
          <w:rFonts w:ascii="Arial" w:eastAsia="Verdana" w:hAnsi="Arial"/>
        </w:rPr>
        <w:t>obowiązuję się do oddania swoich zasobów</w:t>
      </w:r>
    </w:p>
    <w:p w14:paraId="5459DD72" w14:textId="306763D9" w:rsidR="00EB6FB1" w:rsidRPr="00C90954" w:rsidRDefault="00F27676" w:rsidP="00E97638">
      <w:pPr>
        <w:spacing w:line="264" w:lineRule="auto"/>
        <w:rPr>
          <w:rFonts w:ascii="Arial" w:eastAsia="Verdana" w:hAnsi="Arial"/>
          <w:i/>
          <w:iCs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……………………………………………………………………………………………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</w:t>
      </w:r>
      <w:r w:rsidR="005F3D99">
        <w:rPr>
          <w:rFonts w:ascii="Arial" w:eastAsia="Verdana" w:hAnsi="Arial"/>
          <w:sz w:val="22"/>
          <w:szCs w:val="22"/>
        </w:rPr>
        <w:t>…..</w:t>
      </w:r>
    </w:p>
    <w:p w14:paraId="169145AB" w14:textId="77777777" w:rsidR="00EB6FB1" w:rsidRPr="00D177B6" w:rsidRDefault="00F27676">
      <w:pPr>
        <w:spacing w:after="120" w:line="264" w:lineRule="auto"/>
        <w:jc w:val="center"/>
        <w:rPr>
          <w:rFonts w:ascii="Arial" w:eastAsia="Verdana" w:hAnsi="Arial"/>
          <w:sz w:val="16"/>
          <w:szCs w:val="16"/>
        </w:rPr>
      </w:pPr>
      <w:r w:rsidRPr="00D177B6">
        <w:rPr>
          <w:rFonts w:ascii="Arial" w:eastAsia="Verdana" w:hAnsi="Arial"/>
          <w:i/>
          <w:iCs/>
          <w:sz w:val="16"/>
          <w:szCs w:val="16"/>
        </w:rPr>
        <w:t>(określenie zasobu – zdolność techniczna, zdolność zawodowa)</w:t>
      </w:r>
    </w:p>
    <w:p w14:paraId="1D1CBF57" w14:textId="04F39C9F" w:rsidR="00EB6FB1" w:rsidRPr="00D177B6" w:rsidRDefault="00F27676" w:rsidP="00581C06">
      <w:pPr>
        <w:spacing w:before="120" w:line="264" w:lineRule="auto"/>
        <w:rPr>
          <w:rFonts w:ascii="Arial" w:eastAsia="Verdana" w:hAnsi="Arial"/>
        </w:rPr>
      </w:pPr>
      <w:r w:rsidRPr="00D177B6">
        <w:rPr>
          <w:rFonts w:ascii="Arial" w:eastAsia="Verdana" w:hAnsi="Arial"/>
        </w:rPr>
        <w:t>do dyspozycji Wykonawcy</w:t>
      </w:r>
    </w:p>
    <w:p w14:paraId="72E53129" w14:textId="096E50F4" w:rsidR="00EB6FB1" w:rsidRPr="00C90954" w:rsidRDefault="00F27676" w:rsidP="00E97638">
      <w:pPr>
        <w:spacing w:line="264" w:lineRule="auto"/>
        <w:rPr>
          <w:rFonts w:ascii="Arial" w:eastAsia="Verdana" w:hAnsi="Arial"/>
          <w:i/>
          <w:iCs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………………………………………………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</w:t>
      </w:r>
    </w:p>
    <w:p w14:paraId="43CB8D95" w14:textId="2B5654B1" w:rsidR="00EB6FB1" w:rsidRPr="00D177B6" w:rsidRDefault="00F27676" w:rsidP="00B426B4">
      <w:pPr>
        <w:spacing w:line="264" w:lineRule="auto"/>
        <w:jc w:val="center"/>
        <w:rPr>
          <w:rFonts w:ascii="Arial" w:eastAsia="Verdana" w:hAnsi="Arial"/>
          <w:sz w:val="16"/>
          <w:szCs w:val="16"/>
        </w:rPr>
      </w:pPr>
      <w:r w:rsidRPr="00D177B6">
        <w:rPr>
          <w:rFonts w:ascii="Arial" w:eastAsia="Verdana" w:hAnsi="Arial"/>
          <w:i/>
          <w:iCs/>
          <w:sz w:val="16"/>
          <w:szCs w:val="16"/>
        </w:rPr>
        <w:t>(wpisać nazwę Wykonawcy)</w:t>
      </w:r>
    </w:p>
    <w:p w14:paraId="663896C1" w14:textId="68B9A6C8" w:rsidR="00EB6FB1" w:rsidRPr="00D177B6" w:rsidRDefault="00F27676" w:rsidP="00B426B4">
      <w:pPr>
        <w:pStyle w:val="Bezodstpw1"/>
        <w:tabs>
          <w:tab w:val="left" w:pos="1276"/>
          <w:tab w:val="left" w:pos="1418"/>
          <w:tab w:val="left" w:pos="1843"/>
        </w:tabs>
        <w:spacing w:before="240" w:line="264" w:lineRule="auto"/>
        <w:jc w:val="both"/>
        <w:rPr>
          <w:rFonts w:ascii="Arial" w:eastAsia="Verdana" w:hAnsi="Arial" w:cs="Arial"/>
          <w:b/>
          <w:bCs/>
          <w:i/>
          <w:iCs/>
          <w:color w:val="000000"/>
          <w:lang w:val="pl-PL"/>
        </w:rPr>
      </w:pPr>
      <w:r w:rsidRPr="00D177B6">
        <w:rPr>
          <w:rFonts w:ascii="Arial" w:eastAsia="Verdana" w:hAnsi="Arial" w:cs="Arial"/>
          <w:lang w:val="pl-PL"/>
        </w:rPr>
        <w:t xml:space="preserve">przy wykonywaniu zamówienia </w:t>
      </w:r>
      <w:r w:rsidRPr="00D177B6">
        <w:rPr>
          <w:rFonts w:ascii="Arial" w:hAnsi="Arial" w:cs="Arial"/>
          <w:lang w:val="pl-PL"/>
        </w:rPr>
        <w:t xml:space="preserve">pn. </w:t>
      </w:r>
      <w:r w:rsidR="00D44AE9" w:rsidRPr="00D177B6">
        <w:rPr>
          <w:rFonts w:ascii="Arial" w:hAnsi="Arial" w:cs="Arial"/>
          <w:b/>
          <w:bCs/>
          <w:lang w:val="pl-PL"/>
        </w:rPr>
        <w:t>„</w:t>
      </w:r>
      <w:r w:rsidR="00C8471C" w:rsidRPr="00C8471C">
        <w:rPr>
          <w:rFonts w:ascii="Arial" w:hAnsi="Arial" w:cs="Arial"/>
          <w:b/>
          <w:bCs/>
          <w:lang w:val="pl-PL"/>
        </w:rPr>
        <w:t>Usługi kompleksowego sprzątania w sześciu lokalizacjach na potrzeby Centrum Aktywności Międzypokoleniowej „Nowolipie”</w:t>
      </w:r>
      <w:r w:rsidR="00D44AE9" w:rsidRPr="00D177B6">
        <w:rPr>
          <w:rFonts w:ascii="Arial" w:hAnsi="Arial" w:cs="Arial"/>
          <w:b/>
          <w:bCs/>
          <w:lang w:val="pl-PL"/>
        </w:rPr>
        <w:t>”</w:t>
      </w:r>
      <w:r w:rsidRPr="00D177B6">
        <w:rPr>
          <w:rFonts w:ascii="Arial" w:hAnsi="Arial" w:cs="Arial"/>
          <w:bCs/>
          <w:lang w:val="pl-PL"/>
        </w:rPr>
        <w:t>.</w:t>
      </w:r>
    </w:p>
    <w:p w14:paraId="73F37B23" w14:textId="5EC7EE11" w:rsidR="002C443A" w:rsidRPr="00D177B6" w:rsidRDefault="00F27676" w:rsidP="00B426B4">
      <w:pPr>
        <w:spacing w:before="240" w:line="264" w:lineRule="auto"/>
        <w:jc w:val="both"/>
        <w:rPr>
          <w:rFonts w:ascii="Arial" w:eastAsia="Verdana" w:hAnsi="Arial"/>
        </w:rPr>
      </w:pPr>
      <w:r w:rsidRPr="00D177B6">
        <w:rPr>
          <w:rFonts w:ascii="Arial" w:eastAsia="Verdana" w:hAnsi="Arial"/>
          <w:color w:val="000000"/>
        </w:rPr>
        <w:t>O</w:t>
      </w:r>
      <w:r w:rsidRPr="00D177B6">
        <w:rPr>
          <w:rFonts w:ascii="Arial" w:eastAsia="Verdana" w:hAnsi="Arial"/>
        </w:rPr>
        <w:t>świadczam, iż:</w:t>
      </w:r>
    </w:p>
    <w:p w14:paraId="20ECEC20" w14:textId="77777777" w:rsidR="00EB6FB1" w:rsidRPr="00D177B6" w:rsidRDefault="00F27676" w:rsidP="002C443A">
      <w:pPr>
        <w:numPr>
          <w:ilvl w:val="0"/>
          <w:numId w:val="7"/>
        </w:numPr>
        <w:spacing w:before="120" w:line="264" w:lineRule="auto"/>
        <w:jc w:val="both"/>
        <w:rPr>
          <w:rFonts w:ascii="Arial" w:eastAsia="Verdana" w:hAnsi="Arial"/>
        </w:rPr>
      </w:pPr>
      <w:r w:rsidRPr="00D177B6">
        <w:rPr>
          <w:rFonts w:ascii="Arial" w:eastAsia="Verdana" w:hAnsi="Arial"/>
        </w:rPr>
        <w:t>udostępniam Wykonawcy w/w zasoby, w następującym zakresie:</w:t>
      </w:r>
    </w:p>
    <w:p w14:paraId="3C2B3C4D" w14:textId="6824614D" w:rsidR="00EB6FB1" w:rsidRPr="00C90954" w:rsidRDefault="00F27676">
      <w:pPr>
        <w:spacing w:line="264" w:lineRule="auto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………………………………………………………………</w:t>
      </w:r>
      <w:r w:rsidR="006F4813" w:rsidRPr="00C90954">
        <w:rPr>
          <w:rFonts w:ascii="Arial" w:eastAsia="Verdana" w:hAnsi="Arial"/>
          <w:sz w:val="22"/>
          <w:szCs w:val="22"/>
        </w:rPr>
        <w:t>..</w:t>
      </w:r>
      <w:r w:rsidRPr="00C90954">
        <w:rPr>
          <w:rFonts w:ascii="Arial" w:eastAsia="Verdana" w:hAnsi="Arial"/>
          <w:sz w:val="22"/>
          <w:szCs w:val="22"/>
        </w:rPr>
        <w:t>……………………</w:t>
      </w:r>
    </w:p>
    <w:p w14:paraId="61B5240C" w14:textId="547C9767" w:rsidR="00EB6FB1" w:rsidRPr="00D177B6" w:rsidRDefault="00F27676" w:rsidP="00581C06">
      <w:pPr>
        <w:numPr>
          <w:ilvl w:val="0"/>
          <w:numId w:val="7"/>
        </w:numPr>
        <w:spacing w:before="120" w:line="264" w:lineRule="auto"/>
        <w:jc w:val="both"/>
        <w:rPr>
          <w:rFonts w:ascii="Arial" w:eastAsia="Verdana" w:hAnsi="Arial"/>
        </w:rPr>
      </w:pPr>
      <w:r w:rsidRPr="00D177B6">
        <w:rPr>
          <w:rFonts w:ascii="Arial" w:eastAsia="Verdana" w:hAnsi="Arial"/>
        </w:rPr>
        <w:t>sposób wykorzystania udostępnionych przeze mnie zasobów będzie następujący:</w:t>
      </w:r>
    </w:p>
    <w:p w14:paraId="7D34C489" w14:textId="56B5BDCF" w:rsidR="00EB6FB1" w:rsidRPr="00C90954" w:rsidRDefault="00F27676">
      <w:pPr>
        <w:spacing w:line="264" w:lineRule="auto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………………………………………………………………</w:t>
      </w:r>
      <w:r w:rsidR="006F4813" w:rsidRPr="00C90954">
        <w:rPr>
          <w:rFonts w:ascii="Arial" w:eastAsia="Verdana" w:hAnsi="Arial"/>
          <w:sz w:val="22"/>
          <w:szCs w:val="22"/>
        </w:rPr>
        <w:t>..</w:t>
      </w:r>
      <w:r w:rsidRPr="00C90954">
        <w:rPr>
          <w:rFonts w:ascii="Arial" w:eastAsia="Verdana" w:hAnsi="Arial"/>
          <w:sz w:val="22"/>
          <w:szCs w:val="22"/>
        </w:rPr>
        <w:t>……………………</w:t>
      </w:r>
    </w:p>
    <w:p w14:paraId="6C64B65A" w14:textId="77777777" w:rsidR="00EB6FB1" w:rsidRPr="00D177B6" w:rsidRDefault="00F27676" w:rsidP="00581C06">
      <w:pPr>
        <w:numPr>
          <w:ilvl w:val="0"/>
          <w:numId w:val="7"/>
        </w:numPr>
        <w:spacing w:before="120" w:line="264" w:lineRule="auto"/>
        <w:jc w:val="both"/>
        <w:rPr>
          <w:rFonts w:ascii="Arial" w:eastAsia="Verdana" w:hAnsi="Arial"/>
        </w:rPr>
      </w:pPr>
      <w:r w:rsidRPr="00D177B6">
        <w:rPr>
          <w:rFonts w:ascii="Arial" w:eastAsia="Verdana" w:hAnsi="Arial"/>
        </w:rPr>
        <w:t>zakres mojego udziału przy wykonywaniu zamówienia będzie następujący:</w:t>
      </w:r>
    </w:p>
    <w:p w14:paraId="6EB47AD3" w14:textId="4C3234A9" w:rsidR="00EB6FB1" w:rsidRPr="00C90954" w:rsidRDefault="00F27676">
      <w:pPr>
        <w:spacing w:line="264" w:lineRule="auto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………………………………………………………………</w:t>
      </w:r>
      <w:r w:rsidR="006F4813" w:rsidRPr="00C90954">
        <w:rPr>
          <w:rFonts w:ascii="Arial" w:eastAsia="Verdana" w:hAnsi="Arial"/>
          <w:sz w:val="22"/>
          <w:szCs w:val="22"/>
        </w:rPr>
        <w:t>...</w:t>
      </w:r>
      <w:r w:rsidRPr="00C90954">
        <w:rPr>
          <w:rFonts w:ascii="Arial" w:eastAsia="Verdana" w:hAnsi="Arial"/>
          <w:sz w:val="22"/>
          <w:szCs w:val="22"/>
        </w:rPr>
        <w:t>…………………</w:t>
      </w:r>
      <w:r w:rsidR="00B426B4">
        <w:rPr>
          <w:rFonts w:ascii="Arial" w:eastAsia="Verdana" w:hAnsi="Arial"/>
          <w:sz w:val="22"/>
          <w:szCs w:val="22"/>
        </w:rPr>
        <w:t>..</w:t>
      </w:r>
    </w:p>
    <w:p w14:paraId="1CD8F2A8" w14:textId="77777777" w:rsidR="00EB6FB1" w:rsidRPr="00D177B6" w:rsidRDefault="00F27676" w:rsidP="00581C06">
      <w:pPr>
        <w:numPr>
          <w:ilvl w:val="0"/>
          <w:numId w:val="7"/>
        </w:numPr>
        <w:spacing w:before="120" w:line="264" w:lineRule="auto"/>
        <w:jc w:val="both"/>
        <w:rPr>
          <w:rFonts w:ascii="Arial" w:eastAsia="Verdana" w:hAnsi="Arial"/>
        </w:rPr>
      </w:pPr>
      <w:r w:rsidRPr="00D177B6">
        <w:rPr>
          <w:rFonts w:ascii="Arial" w:eastAsia="Verdana" w:hAnsi="Arial"/>
        </w:rPr>
        <w:lastRenderedPageBreak/>
        <w:t>okres mojego udziału przy wykonywaniu zamówienia będzie następujący:</w:t>
      </w:r>
    </w:p>
    <w:p w14:paraId="49E1D034" w14:textId="53EC6B66" w:rsidR="00EB6FB1" w:rsidRPr="00C90954" w:rsidRDefault="00F27676">
      <w:pPr>
        <w:spacing w:line="264" w:lineRule="auto"/>
        <w:jc w:val="both"/>
        <w:rPr>
          <w:rFonts w:ascii="Arial" w:eastAsia="Verdana" w:hAnsi="Arial"/>
          <w:sz w:val="22"/>
          <w:szCs w:val="22"/>
        </w:rPr>
      </w:pPr>
      <w:r w:rsidRPr="00C90954">
        <w:rPr>
          <w:rFonts w:ascii="Arial" w:eastAsia="Verdana" w:hAnsi="Arial"/>
          <w:sz w:val="22"/>
          <w:szCs w:val="22"/>
        </w:rPr>
        <w:t>……………</w:t>
      </w:r>
      <w:r w:rsidR="00E97638">
        <w:rPr>
          <w:rFonts w:ascii="Arial" w:eastAsia="Verdana" w:hAnsi="Arial"/>
          <w:sz w:val="22"/>
          <w:szCs w:val="22"/>
        </w:rPr>
        <w:t>………..</w:t>
      </w:r>
      <w:r w:rsidRPr="00C90954">
        <w:rPr>
          <w:rFonts w:ascii="Arial" w:eastAsia="Verdana" w:hAnsi="Arial"/>
          <w:sz w:val="22"/>
          <w:szCs w:val="22"/>
        </w:rPr>
        <w:t>……………………………………………………………</w:t>
      </w:r>
      <w:r w:rsidR="006F4813" w:rsidRPr="00C90954">
        <w:rPr>
          <w:rFonts w:ascii="Arial" w:eastAsia="Verdana" w:hAnsi="Arial"/>
          <w:sz w:val="22"/>
          <w:szCs w:val="22"/>
        </w:rPr>
        <w:t>…</w:t>
      </w:r>
      <w:r w:rsidRPr="00C90954">
        <w:rPr>
          <w:rFonts w:ascii="Arial" w:eastAsia="Verdana" w:hAnsi="Arial"/>
          <w:sz w:val="22"/>
          <w:szCs w:val="22"/>
        </w:rPr>
        <w:t>……………………</w:t>
      </w:r>
      <w:r w:rsidR="00B426B4">
        <w:rPr>
          <w:rFonts w:ascii="Arial" w:eastAsia="Verdana" w:hAnsi="Arial"/>
          <w:sz w:val="22"/>
          <w:szCs w:val="22"/>
        </w:rPr>
        <w:t>..</w:t>
      </w:r>
    </w:p>
    <w:p w14:paraId="0EF2065F" w14:textId="5D4E64D1" w:rsidR="00331C3E" w:rsidRPr="00B426B4" w:rsidRDefault="00F27676" w:rsidP="00275B23">
      <w:pPr>
        <w:numPr>
          <w:ilvl w:val="0"/>
          <w:numId w:val="7"/>
        </w:numPr>
        <w:spacing w:before="120" w:line="264" w:lineRule="auto"/>
        <w:jc w:val="both"/>
        <w:rPr>
          <w:rFonts w:ascii="Arial" w:eastAsia="Verdana" w:hAnsi="Arial"/>
          <w:b/>
          <w:bCs/>
          <w:sz w:val="22"/>
          <w:szCs w:val="22"/>
        </w:rPr>
      </w:pPr>
      <w:r w:rsidRPr="00D177B6">
        <w:rPr>
          <w:rFonts w:ascii="Arial" w:eastAsia="Verdana" w:hAnsi="Arial"/>
        </w:rPr>
        <w:t xml:space="preserve">udostępniając </w:t>
      </w:r>
      <w:r w:rsidR="00550C68" w:rsidRPr="00D177B6">
        <w:rPr>
          <w:rFonts w:ascii="Arial" w:eastAsia="Verdana" w:hAnsi="Arial"/>
        </w:rPr>
        <w:t>W</w:t>
      </w:r>
      <w:r w:rsidRPr="00D177B6">
        <w:rPr>
          <w:rFonts w:ascii="Arial" w:eastAsia="Verdana" w:hAnsi="Arial"/>
        </w:rPr>
        <w:t>ykonawcy zdolności w postaci wykształcenia, kwalifikacji zawodowych lub doświadczenia będę realizował</w:t>
      </w:r>
      <w:r w:rsidR="00652827" w:rsidRPr="00D177B6">
        <w:rPr>
          <w:rFonts w:ascii="Arial" w:eastAsia="Verdana" w:hAnsi="Arial"/>
        </w:rPr>
        <w:t xml:space="preserve"> usługi</w:t>
      </w:r>
      <w:r w:rsidRPr="00D177B6">
        <w:rPr>
          <w:rFonts w:ascii="Arial" w:eastAsia="Verdana" w:hAnsi="Arial"/>
        </w:rPr>
        <w:t>, których dotyczą udostępnione zdolności:</w:t>
      </w:r>
      <w:bookmarkStart w:id="0" w:name="Bookmark"/>
      <w:bookmarkEnd w:id="0"/>
      <w:r w:rsidR="00CA22A6" w:rsidRPr="00D177B6">
        <w:rPr>
          <w:rFonts w:ascii="Arial" w:eastAsia="Verdana" w:hAnsi="Arial"/>
          <w:b/>
          <w:bCs/>
        </w:rPr>
        <w:t xml:space="preserve"> </w:t>
      </w:r>
      <w:r w:rsidRPr="00D177B6">
        <w:rPr>
          <w:rFonts w:ascii="Arial" w:eastAsia="Verdana" w:hAnsi="Arial"/>
          <w:b/>
          <w:bCs/>
        </w:rPr>
        <w:t>TAK</w:t>
      </w:r>
      <w:r w:rsidR="00CA22A6" w:rsidRPr="00D177B6">
        <w:rPr>
          <w:rFonts w:ascii="Arial" w:eastAsia="Verdana" w:hAnsi="Arial"/>
          <w:b/>
          <w:bCs/>
        </w:rPr>
        <w:t xml:space="preserve"> </w:t>
      </w:r>
      <w:r w:rsidRPr="00D177B6">
        <w:rPr>
          <w:rFonts w:ascii="Arial" w:eastAsia="Verdana" w:hAnsi="Arial"/>
          <w:b/>
          <w:bCs/>
        </w:rPr>
        <w:t>/</w:t>
      </w:r>
      <w:r w:rsidR="00CA22A6" w:rsidRPr="00D177B6">
        <w:rPr>
          <w:rFonts w:ascii="Arial" w:eastAsia="Verdana" w:hAnsi="Arial"/>
          <w:b/>
          <w:bCs/>
        </w:rPr>
        <w:t xml:space="preserve"> </w:t>
      </w:r>
      <w:r w:rsidRPr="00D177B6">
        <w:rPr>
          <w:rFonts w:ascii="Arial" w:eastAsia="Verdana" w:hAnsi="Arial"/>
          <w:b/>
          <w:bCs/>
        </w:rPr>
        <w:t>NIE</w:t>
      </w:r>
      <w:r w:rsidR="000747BF" w:rsidRPr="000747BF">
        <w:rPr>
          <w:rFonts w:ascii="Arial" w:eastAsia="Verdana" w:hAnsi="Arial"/>
          <w:sz w:val="22"/>
          <w:szCs w:val="22"/>
        </w:rPr>
        <w:t xml:space="preserve"> </w:t>
      </w:r>
      <w:r w:rsidR="000747BF" w:rsidRPr="00275B23">
        <w:rPr>
          <w:rFonts w:ascii="Arial" w:eastAsia="Verdana" w:hAnsi="Arial"/>
          <w:sz w:val="16"/>
          <w:szCs w:val="16"/>
        </w:rPr>
        <w:t>(</w:t>
      </w:r>
      <w:r w:rsidR="000747BF" w:rsidRPr="00275B23">
        <w:rPr>
          <w:rFonts w:ascii="Arial" w:hAnsi="Arial"/>
          <w:i/>
          <w:sz w:val="16"/>
          <w:szCs w:val="16"/>
        </w:rPr>
        <w:t>niepotrzebne skreślić</w:t>
      </w:r>
      <w:r w:rsidR="000747BF" w:rsidRPr="00275B23">
        <w:rPr>
          <w:rFonts w:ascii="Arial" w:eastAsia="Verdana" w:hAnsi="Arial"/>
          <w:sz w:val="16"/>
          <w:szCs w:val="16"/>
        </w:rPr>
        <w:t>)</w:t>
      </w:r>
    </w:p>
    <w:p w14:paraId="29998FA0" w14:textId="13E68E69" w:rsidR="00EB6FB1" w:rsidRPr="000747BF" w:rsidRDefault="00F27676" w:rsidP="00581C06">
      <w:pPr>
        <w:spacing w:before="240" w:line="264" w:lineRule="auto"/>
        <w:jc w:val="both"/>
        <w:rPr>
          <w:rFonts w:ascii="Arial" w:eastAsia="Verdana" w:hAnsi="Arial"/>
          <w:i/>
          <w:iCs/>
          <w:sz w:val="20"/>
          <w:szCs w:val="20"/>
          <w:u w:val="single"/>
        </w:rPr>
      </w:pPr>
      <w:r w:rsidRPr="000747BF">
        <w:rPr>
          <w:rFonts w:ascii="Arial" w:eastAsia="Verdana" w:hAnsi="Arial"/>
          <w:i/>
          <w:iCs/>
          <w:sz w:val="20"/>
          <w:szCs w:val="20"/>
          <w:u w:val="single"/>
        </w:rPr>
        <w:t>UWAGA:</w:t>
      </w:r>
    </w:p>
    <w:p w14:paraId="0327C0C0" w14:textId="77777777" w:rsidR="00EB6FB1" w:rsidRPr="000747BF" w:rsidRDefault="00F27676">
      <w:pPr>
        <w:spacing w:line="264" w:lineRule="auto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eastAsia="Verdana" w:hAnsi="Arial"/>
          <w:i/>
          <w:iCs/>
          <w:sz w:val="20"/>
          <w:szCs w:val="20"/>
        </w:rPr>
        <w:t>Zamiast niniejszego Formularza można przedstawić inne dokumenty, w szczególności:</w:t>
      </w:r>
    </w:p>
    <w:p w14:paraId="77F8520A" w14:textId="77777777" w:rsidR="000076D2" w:rsidRPr="000747BF" w:rsidRDefault="00F27676" w:rsidP="000076D2">
      <w:pPr>
        <w:numPr>
          <w:ilvl w:val="0"/>
          <w:numId w:val="5"/>
        </w:numPr>
        <w:spacing w:line="264" w:lineRule="auto"/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eastAsia="Verdana" w:hAnsi="Arial"/>
          <w:i/>
          <w:iCs/>
          <w:sz w:val="20"/>
          <w:szCs w:val="20"/>
        </w:rPr>
        <w:t>pisemne zobowiązanie podmiotu, o którym mowa w art. 118 ustawy Pzp</w:t>
      </w:r>
    </w:p>
    <w:p w14:paraId="0767126C" w14:textId="77777777" w:rsidR="000076D2" w:rsidRPr="000747BF" w:rsidRDefault="00F27676" w:rsidP="000076D2">
      <w:pPr>
        <w:numPr>
          <w:ilvl w:val="0"/>
          <w:numId w:val="5"/>
        </w:numPr>
        <w:spacing w:line="264" w:lineRule="auto"/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eastAsia="Verdana" w:hAnsi="Arial"/>
          <w:i/>
          <w:iCs/>
          <w:sz w:val="20"/>
          <w:szCs w:val="20"/>
        </w:rPr>
        <w:t>dokumenty dotyczące:</w:t>
      </w:r>
    </w:p>
    <w:p w14:paraId="0804FD6A" w14:textId="77777777" w:rsidR="000076D2" w:rsidRPr="000747BF" w:rsidRDefault="00F27676" w:rsidP="006A39A9">
      <w:pPr>
        <w:numPr>
          <w:ilvl w:val="0"/>
          <w:numId w:val="6"/>
        </w:numPr>
        <w:spacing w:line="264" w:lineRule="auto"/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hAnsi="Arial"/>
          <w:i/>
          <w:iCs/>
          <w:color w:val="000000"/>
          <w:sz w:val="20"/>
          <w:szCs w:val="20"/>
        </w:rPr>
        <w:t>zakresu dostępnych wykonawcy zasobów innego podmiotu;</w:t>
      </w:r>
    </w:p>
    <w:p w14:paraId="7607854D" w14:textId="77777777" w:rsidR="000076D2" w:rsidRPr="000747BF" w:rsidRDefault="00F27676" w:rsidP="006A39A9">
      <w:pPr>
        <w:numPr>
          <w:ilvl w:val="0"/>
          <w:numId w:val="6"/>
        </w:numPr>
        <w:spacing w:line="264" w:lineRule="auto"/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hAnsi="Arial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7A582FDD" w14:textId="77777777" w:rsidR="000076D2" w:rsidRPr="000747BF" w:rsidRDefault="00F27676" w:rsidP="006A39A9">
      <w:pPr>
        <w:numPr>
          <w:ilvl w:val="0"/>
          <w:numId w:val="6"/>
        </w:numPr>
        <w:spacing w:line="264" w:lineRule="auto"/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hAnsi="Arial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6519108A" w14:textId="0704FE84" w:rsidR="00EB6FB1" w:rsidRPr="00414808" w:rsidRDefault="00F27676" w:rsidP="00581C06">
      <w:pPr>
        <w:numPr>
          <w:ilvl w:val="0"/>
          <w:numId w:val="6"/>
        </w:numPr>
        <w:spacing w:line="264" w:lineRule="auto"/>
        <w:ind w:right="57"/>
        <w:jc w:val="both"/>
        <w:rPr>
          <w:rFonts w:ascii="Arial" w:eastAsia="Verdana" w:hAnsi="Arial"/>
          <w:i/>
          <w:iCs/>
          <w:sz w:val="20"/>
          <w:szCs w:val="20"/>
        </w:rPr>
      </w:pPr>
      <w:r w:rsidRPr="000747BF">
        <w:rPr>
          <w:rFonts w:ascii="Arial" w:hAnsi="Arial"/>
          <w:i/>
          <w:iCs/>
          <w:color w:val="000000"/>
          <w:sz w:val="20"/>
          <w:szCs w:val="20"/>
        </w:rPr>
        <w:t>czy podmiot, na zdolnościach którego wykonawca polega w odniesieniu do warunków udziału w postępowaniu dotyczących wykształcenia, kwalifikacji zawodowych lub doświadczenia, zrealizuje usługi, których wskazane zdolności dotyczą.</w:t>
      </w:r>
    </w:p>
    <w:p w14:paraId="0D9C7A38" w14:textId="1F906B97" w:rsidR="00F27676" w:rsidRPr="00E71DAF" w:rsidRDefault="00F27676" w:rsidP="00581C06">
      <w:pPr>
        <w:spacing w:before="360"/>
        <w:ind w:left="720"/>
        <w:jc w:val="right"/>
        <w:rPr>
          <w:rFonts w:ascii="Arial" w:hAnsi="Arial"/>
          <w:sz w:val="14"/>
          <w:szCs w:val="14"/>
        </w:rPr>
      </w:pPr>
      <w:r w:rsidRPr="00E71DAF">
        <w:rPr>
          <w:rFonts w:ascii="Arial" w:hAnsi="Arial"/>
          <w:i/>
          <w:sz w:val="14"/>
          <w:szCs w:val="14"/>
        </w:rPr>
        <w:t xml:space="preserve">   (należy podpisać kwalifikowanym podpisem elektronicznym, podpisem zaufanym </w:t>
      </w:r>
      <w:r w:rsidRPr="00E71DAF">
        <w:rPr>
          <w:rFonts w:ascii="Arial" w:hAnsi="Arial"/>
          <w:i/>
          <w:sz w:val="14"/>
          <w:szCs w:val="14"/>
        </w:rPr>
        <w:br/>
        <w:t xml:space="preserve">lub podpisem osobistym elektronicznym z dowodu osobistego </w:t>
      </w:r>
      <w:r w:rsidRPr="00E71DAF">
        <w:rPr>
          <w:rFonts w:ascii="Arial" w:hAnsi="Arial"/>
          <w:i/>
          <w:sz w:val="14"/>
          <w:szCs w:val="14"/>
        </w:rPr>
        <w:br/>
        <w:t>osoby upoważnionej do składania oświadczeń woli w imieniu podmiotu trzeciego)</w:t>
      </w:r>
    </w:p>
    <w:sectPr w:rsidR="00F27676" w:rsidRPr="00E71DAF" w:rsidSect="00714C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1134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C0FAD" w14:textId="77777777" w:rsidR="00055328" w:rsidRDefault="00055328">
      <w:r>
        <w:separator/>
      </w:r>
    </w:p>
  </w:endnote>
  <w:endnote w:type="continuationSeparator" w:id="0">
    <w:p w14:paraId="2684C249" w14:textId="77777777" w:rsidR="00055328" w:rsidRDefault="00055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9B616" w14:textId="77777777" w:rsidR="00086B81" w:rsidRDefault="00086B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FF9BE" w14:textId="77777777" w:rsidR="00D177B6" w:rsidRPr="00CC0D70" w:rsidRDefault="00D177B6" w:rsidP="00D177B6">
    <w:pPr>
      <w:pStyle w:val="Stopka"/>
      <w:pBdr>
        <w:top w:val="single" w:sz="4" w:space="1" w:color="auto"/>
      </w:pBdr>
      <w:spacing w:before="120" w:after="240"/>
      <w:jc w:val="center"/>
      <w:rPr>
        <w:rFonts w:ascii="Arial" w:hAnsi="Arial"/>
        <w:sz w:val="12"/>
        <w:szCs w:val="12"/>
      </w:rPr>
    </w:pPr>
    <w:r w:rsidRPr="00CC0D70">
      <w:rPr>
        <w:noProof/>
        <w:sz w:val="14"/>
        <w:szCs w:val="14"/>
      </w:rPr>
      <w:drawing>
        <wp:anchor distT="0" distB="0" distL="114300" distR="114300" simplePos="0" relativeHeight="251659264" behindDoc="1" locked="0" layoutInCell="1" allowOverlap="1" wp14:anchorId="7D4972A3" wp14:editId="05BFD34D">
          <wp:simplePos x="0" y="0"/>
          <wp:positionH relativeFrom="column">
            <wp:posOffset>2355850</wp:posOffset>
          </wp:positionH>
          <wp:positionV relativeFrom="bottomMargin">
            <wp:posOffset>238515</wp:posOffset>
          </wp:positionV>
          <wp:extent cx="1016000" cy="67500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675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sz w:val="14"/>
        <w:szCs w:val="14"/>
      </w:rPr>
      <w:t xml:space="preserve"> </w:t>
    </w:r>
  </w:p>
  <w:p w14:paraId="69FCD0A0" w14:textId="77777777" w:rsidR="00D177B6" w:rsidRPr="00CC0D70" w:rsidRDefault="00D177B6" w:rsidP="00D177B6">
    <w:pPr>
      <w:pStyle w:val="Stopka"/>
      <w:pBdr>
        <w:top w:val="single" w:sz="4" w:space="1" w:color="auto"/>
      </w:pBdr>
      <w:spacing w:before="120" w:after="240"/>
      <w:jc w:val="center"/>
      <w:rPr>
        <w:rFonts w:ascii="Arial" w:hAnsi="Arial"/>
        <w:sz w:val="14"/>
        <w:szCs w:val="14"/>
      </w:rPr>
    </w:pPr>
  </w:p>
  <w:p w14:paraId="22DC8BD4" w14:textId="77777777" w:rsidR="00D177B6" w:rsidRPr="00CC0D70" w:rsidRDefault="00D177B6" w:rsidP="00D177B6">
    <w:pPr>
      <w:pStyle w:val="Stopka"/>
      <w:pBdr>
        <w:top w:val="single" w:sz="4" w:space="1" w:color="auto"/>
      </w:pBdr>
      <w:spacing w:before="120" w:after="240"/>
      <w:jc w:val="center"/>
      <w:rPr>
        <w:rFonts w:ascii="Arial" w:hAnsi="Arial"/>
        <w:sz w:val="14"/>
        <w:szCs w:val="14"/>
      </w:rPr>
    </w:pPr>
  </w:p>
  <w:p w14:paraId="2A1FBCCA" w14:textId="0B34C422" w:rsidR="00EB6FB1" w:rsidRPr="00D177B6" w:rsidRDefault="00D177B6" w:rsidP="00D177B6">
    <w:pPr>
      <w:pStyle w:val="Stopka"/>
      <w:pBdr>
        <w:top w:val="single" w:sz="4" w:space="1" w:color="auto"/>
      </w:pBdr>
      <w:jc w:val="center"/>
      <w:rPr>
        <w:sz w:val="18"/>
        <w:szCs w:val="18"/>
      </w:rPr>
    </w:pPr>
    <w:r w:rsidRPr="00E405C5">
      <w:rPr>
        <w:rFonts w:ascii="Arial" w:hAnsi="Arial"/>
        <w:sz w:val="18"/>
        <w:szCs w:val="18"/>
      </w:rPr>
      <w:t xml:space="preserve">Strona </w:t>
    </w:r>
    <w:r w:rsidRPr="00E405C5">
      <w:rPr>
        <w:rFonts w:ascii="Arial" w:hAnsi="Arial"/>
        <w:b/>
        <w:sz w:val="18"/>
        <w:szCs w:val="18"/>
      </w:rPr>
      <w:fldChar w:fldCharType="begin"/>
    </w:r>
    <w:r w:rsidRPr="00E405C5">
      <w:rPr>
        <w:rFonts w:ascii="Arial" w:hAnsi="Arial"/>
        <w:b/>
        <w:sz w:val="18"/>
        <w:szCs w:val="18"/>
      </w:rPr>
      <w:instrText xml:space="preserve"> PAGE </w:instrText>
    </w:r>
    <w:r w:rsidRPr="00E405C5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1</w:t>
    </w:r>
    <w:r w:rsidRPr="00E405C5">
      <w:rPr>
        <w:rFonts w:ascii="Arial" w:hAnsi="Arial"/>
        <w:b/>
        <w:sz w:val="18"/>
        <w:szCs w:val="18"/>
      </w:rPr>
      <w:fldChar w:fldCharType="end"/>
    </w:r>
    <w:r w:rsidRPr="00E405C5">
      <w:rPr>
        <w:rFonts w:ascii="Arial" w:hAnsi="Arial"/>
        <w:sz w:val="18"/>
        <w:szCs w:val="18"/>
      </w:rPr>
      <w:t xml:space="preserve"> z </w:t>
    </w:r>
    <w:r w:rsidRPr="00E405C5">
      <w:rPr>
        <w:rFonts w:ascii="Arial" w:hAnsi="Arial"/>
        <w:b/>
        <w:sz w:val="18"/>
        <w:szCs w:val="18"/>
      </w:rPr>
      <w:fldChar w:fldCharType="begin"/>
    </w:r>
    <w:r w:rsidRPr="00E405C5">
      <w:rPr>
        <w:rFonts w:ascii="Arial" w:hAnsi="Arial"/>
        <w:b/>
        <w:sz w:val="18"/>
        <w:szCs w:val="18"/>
      </w:rPr>
      <w:instrText xml:space="preserve"> NUMPAGES \* ARABIC </w:instrText>
    </w:r>
    <w:r w:rsidRPr="00E405C5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3</w:t>
    </w:r>
    <w:r w:rsidRPr="00E405C5">
      <w:rPr>
        <w:rFonts w:ascii="Arial" w:hAnsi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7225F" w14:textId="77777777" w:rsidR="00086B81" w:rsidRDefault="00086B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A59C0" w14:textId="77777777" w:rsidR="00055328" w:rsidRDefault="00055328">
      <w:r>
        <w:separator/>
      </w:r>
    </w:p>
  </w:footnote>
  <w:footnote w:type="continuationSeparator" w:id="0">
    <w:p w14:paraId="477234A5" w14:textId="77777777" w:rsidR="00055328" w:rsidRDefault="00055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9BA02" w14:textId="77777777" w:rsidR="00086B81" w:rsidRDefault="00086B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FF35F" w14:textId="6891F829" w:rsidR="00D177B6" w:rsidRDefault="00D177B6" w:rsidP="00086B81">
    <w:pPr>
      <w:pStyle w:val="Nagwek"/>
      <w:pBdr>
        <w:bottom w:val="single" w:sz="4" w:space="1" w:color="auto"/>
      </w:pBdr>
      <w:spacing w:after="120"/>
    </w:pPr>
    <w:r>
      <w:rPr>
        <w:noProof/>
      </w:rPr>
      <w:drawing>
        <wp:inline distT="0" distB="0" distL="0" distR="0" wp14:anchorId="30E90B25" wp14:editId="775D6759">
          <wp:extent cx="5669292" cy="111557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_nowolip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9292" cy="1115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41E49" w14:textId="77777777" w:rsidR="00086B81" w:rsidRDefault="00086B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6AA25E98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2"/>
        <w:szCs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D564690"/>
    <w:multiLevelType w:val="multilevel"/>
    <w:tmpl w:val="3E441D58"/>
    <w:styleLink w:val="Biecalista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83241"/>
    <w:multiLevelType w:val="multilevel"/>
    <w:tmpl w:val="4C4C6D2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E0F4FFD"/>
    <w:multiLevelType w:val="multilevel"/>
    <w:tmpl w:val="C88C4108"/>
    <w:styleLink w:val="Biecalista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2F3EFD"/>
    <w:multiLevelType w:val="hybridMultilevel"/>
    <w:tmpl w:val="50F67A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AB1A5A"/>
    <w:multiLevelType w:val="hybridMultilevel"/>
    <w:tmpl w:val="4C9A2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D63F33"/>
    <w:multiLevelType w:val="multilevel"/>
    <w:tmpl w:val="B67893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6243943"/>
    <w:multiLevelType w:val="hybridMultilevel"/>
    <w:tmpl w:val="E6EEE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122AE"/>
    <w:multiLevelType w:val="hybridMultilevel"/>
    <w:tmpl w:val="3E441D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C82546"/>
    <w:multiLevelType w:val="multilevel"/>
    <w:tmpl w:val="4C9A218E"/>
    <w:styleLink w:val="Biecalista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921807"/>
    <w:multiLevelType w:val="hybridMultilevel"/>
    <w:tmpl w:val="C88C4108"/>
    <w:lvl w:ilvl="0" w:tplc="491C4CC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724632"/>
    <w:multiLevelType w:val="multilevel"/>
    <w:tmpl w:val="50F67A8C"/>
    <w:styleLink w:val="Biecalist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925360"/>
    <w:multiLevelType w:val="hybridMultilevel"/>
    <w:tmpl w:val="BC1CF0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6488873">
    <w:abstractNumId w:val="0"/>
  </w:num>
  <w:num w:numId="2" w16cid:durableId="180168733">
    <w:abstractNumId w:val="1"/>
  </w:num>
  <w:num w:numId="3" w16cid:durableId="1528177406">
    <w:abstractNumId w:val="2"/>
  </w:num>
  <w:num w:numId="4" w16cid:durableId="1680040207">
    <w:abstractNumId w:val="3"/>
  </w:num>
  <w:num w:numId="5" w16cid:durableId="1778016764">
    <w:abstractNumId w:val="15"/>
  </w:num>
  <w:num w:numId="6" w16cid:durableId="787360578">
    <w:abstractNumId w:val="9"/>
  </w:num>
  <w:num w:numId="7" w16cid:durableId="1056969176">
    <w:abstractNumId w:val="5"/>
  </w:num>
  <w:num w:numId="8" w16cid:durableId="778451800">
    <w:abstractNumId w:val="8"/>
  </w:num>
  <w:num w:numId="9" w16cid:durableId="1051538197">
    <w:abstractNumId w:val="12"/>
  </w:num>
  <w:num w:numId="10" w16cid:durableId="141700004">
    <w:abstractNumId w:val="7"/>
  </w:num>
  <w:num w:numId="11" w16cid:durableId="1953659795">
    <w:abstractNumId w:val="14"/>
  </w:num>
  <w:num w:numId="12" w16cid:durableId="602499740">
    <w:abstractNumId w:val="11"/>
  </w:num>
  <w:num w:numId="13" w16cid:durableId="611129540">
    <w:abstractNumId w:val="4"/>
  </w:num>
  <w:num w:numId="14" w16cid:durableId="1014916091">
    <w:abstractNumId w:val="10"/>
  </w:num>
  <w:num w:numId="15" w16cid:durableId="1761217153">
    <w:abstractNumId w:val="13"/>
  </w:num>
  <w:num w:numId="16" w16cid:durableId="20868786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081"/>
    <w:rsid w:val="000076D2"/>
    <w:rsid w:val="00013323"/>
    <w:rsid w:val="00055328"/>
    <w:rsid w:val="000747BF"/>
    <w:rsid w:val="00086B81"/>
    <w:rsid w:val="000B6E36"/>
    <w:rsid w:val="000C457B"/>
    <w:rsid w:val="00101D1D"/>
    <w:rsid w:val="001306DF"/>
    <w:rsid w:val="001B37AB"/>
    <w:rsid w:val="001D59CF"/>
    <w:rsid w:val="001E7584"/>
    <w:rsid w:val="002129F0"/>
    <w:rsid w:val="00275B23"/>
    <w:rsid w:val="002C443A"/>
    <w:rsid w:val="0031658E"/>
    <w:rsid w:val="00331C3E"/>
    <w:rsid w:val="00350250"/>
    <w:rsid w:val="0038296B"/>
    <w:rsid w:val="003D792D"/>
    <w:rsid w:val="003E6A3F"/>
    <w:rsid w:val="00411875"/>
    <w:rsid w:val="00411C9D"/>
    <w:rsid w:val="00414808"/>
    <w:rsid w:val="00447B4B"/>
    <w:rsid w:val="00452A5A"/>
    <w:rsid w:val="004D3D80"/>
    <w:rsid w:val="0054627B"/>
    <w:rsid w:val="00550C68"/>
    <w:rsid w:val="00570760"/>
    <w:rsid w:val="00581A21"/>
    <w:rsid w:val="00581C06"/>
    <w:rsid w:val="00586B73"/>
    <w:rsid w:val="005F3D99"/>
    <w:rsid w:val="006076F2"/>
    <w:rsid w:val="00624081"/>
    <w:rsid w:val="00652827"/>
    <w:rsid w:val="00664563"/>
    <w:rsid w:val="0068258B"/>
    <w:rsid w:val="006A167E"/>
    <w:rsid w:val="006A39A9"/>
    <w:rsid w:val="006C7D90"/>
    <w:rsid w:val="006F4813"/>
    <w:rsid w:val="00714C2B"/>
    <w:rsid w:val="007220E1"/>
    <w:rsid w:val="00774838"/>
    <w:rsid w:val="00787430"/>
    <w:rsid w:val="007933E9"/>
    <w:rsid w:val="007A14E9"/>
    <w:rsid w:val="007E6B66"/>
    <w:rsid w:val="007E7B30"/>
    <w:rsid w:val="007F5D66"/>
    <w:rsid w:val="00802661"/>
    <w:rsid w:val="00812D25"/>
    <w:rsid w:val="008342EF"/>
    <w:rsid w:val="00851EC0"/>
    <w:rsid w:val="00886ACF"/>
    <w:rsid w:val="008E0D97"/>
    <w:rsid w:val="008F2790"/>
    <w:rsid w:val="00911AC6"/>
    <w:rsid w:val="0094350C"/>
    <w:rsid w:val="0098369D"/>
    <w:rsid w:val="009837F9"/>
    <w:rsid w:val="009C21D0"/>
    <w:rsid w:val="00A13E3C"/>
    <w:rsid w:val="00A40DCD"/>
    <w:rsid w:val="00A55BDB"/>
    <w:rsid w:val="00A62838"/>
    <w:rsid w:val="00AB3506"/>
    <w:rsid w:val="00B0067D"/>
    <w:rsid w:val="00B25495"/>
    <w:rsid w:val="00B426B4"/>
    <w:rsid w:val="00B8076E"/>
    <w:rsid w:val="00B82273"/>
    <w:rsid w:val="00C223E7"/>
    <w:rsid w:val="00C8471C"/>
    <w:rsid w:val="00C85AAE"/>
    <w:rsid w:val="00C90954"/>
    <w:rsid w:val="00CA22A6"/>
    <w:rsid w:val="00D146B8"/>
    <w:rsid w:val="00D150DC"/>
    <w:rsid w:val="00D16186"/>
    <w:rsid w:val="00D177B6"/>
    <w:rsid w:val="00D43203"/>
    <w:rsid w:val="00D44AE9"/>
    <w:rsid w:val="00D70792"/>
    <w:rsid w:val="00DD1673"/>
    <w:rsid w:val="00E047E6"/>
    <w:rsid w:val="00E411EF"/>
    <w:rsid w:val="00E71DAF"/>
    <w:rsid w:val="00E80325"/>
    <w:rsid w:val="00E97638"/>
    <w:rsid w:val="00EA7BE6"/>
    <w:rsid w:val="00EB6FB1"/>
    <w:rsid w:val="00EC368F"/>
    <w:rsid w:val="00EF549D"/>
    <w:rsid w:val="00F25EAE"/>
    <w:rsid w:val="00F27676"/>
    <w:rsid w:val="00F35718"/>
    <w:rsid w:val="00F87973"/>
    <w:rsid w:val="00F953D0"/>
    <w:rsid w:val="00FB3513"/>
    <w:rsid w:val="00FD1BEE"/>
    <w:rsid w:val="00FE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D9086A7"/>
  <w15:chartTrackingRefBased/>
  <w15:docId w15:val="{549BD76D-5F99-5E41-B3CF-34AFBEEC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bCs w:val="0"/>
      <w:strike w:val="0"/>
      <w:dstrike w:val="0"/>
      <w:u w:val="none"/>
      <w:lang w:val="pl-PL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hAnsi="Arial" w:cs="Arial"/>
      <w:b w:val="0"/>
      <w:sz w:val="22"/>
      <w:szCs w:val="22"/>
    </w:rPr>
  </w:style>
  <w:style w:type="character" w:customStyle="1" w:styleId="WW8Num3z0">
    <w:name w:val="WW8Num3z0"/>
    <w:rPr>
      <w:rFonts w:ascii="Arial" w:hAnsi="Arial" w:cs="Arial"/>
      <w:sz w:val="22"/>
      <w:szCs w:val="16"/>
    </w:rPr>
  </w:style>
  <w:style w:type="character" w:customStyle="1" w:styleId="WW8Num4z0">
    <w:name w:val="WW8Num4z0"/>
    <w:rPr>
      <w:b w:val="0"/>
      <w:sz w:val="22"/>
      <w:szCs w:val="22"/>
    </w:rPr>
  </w:style>
  <w:style w:type="character" w:customStyle="1" w:styleId="WW8Num5z0">
    <w:name w:val="WW8Num5z0"/>
    <w:rPr>
      <w:rFonts w:cs="Arial"/>
      <w:lang w:val="pl-P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Odwoanieprzypisudolnego1">
    <w:name w:val="Odwołanie przypisu dolnego1"/>
    <w:rPr>
      <w:rFonts w:ascii="Times New Roman" w:hAnsi="Times New Roman" w:cs="Times New Roman"/>
      <w:vertAlign w:val="superscript"/>
    </w:rPr>
  </w:style>
  <w:style w:type="character" w:customStyle="1" w:styleId="WW8Num25z0">
    <w:name w:val="WW8Num25z0"/>
    <w:rPr>
      <w:rFonts w:ascii="Arial" w:hAnsi="Arial" w:cs="Arial"/>
      <w:b/>
      <w:strike w:val="0"/>
      <w:dstrike w:val="0"/>
      <w:u w:val="none"/>
    </w:rPr>
  </w:style>
  <w:style w:type="character" w:customStyle="1" w:styleId="WW8Num25z1">
    <w:name w:val="WW8Num25z1"/>
    <w:rPr>
      <w:b/>
    </w:rPr>
  </w:style>
  <w:style w:type="character" w:customStyle="1" w:styleId="WW8Num11z0">
    <w:name w:val="WW8Num11z0"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0z0">
    <w:name w:val="WW8Num30z0"/>
    <w:rPr>
      <w:rFonts w:ascii="Arial" w:hAnsi="Arial" w:cs="Arial"/>
      <w:sz w:val="22"/>
      <w:szCs w:val="1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0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link w:val="StopkaZnak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textAlignment w:val="baseline"/>
    </w:pPr>
    <w:rPr>
      <w:rFonts w:eastAsia="Calibri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kern w:val="1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pPr>
      <w:ind w:left="720"/>
    </w:pPr>
  </w:style>
  <w:style w:type="numbering" w:customStyle="1" w:styleId="Biecalista1">
    <w:name w:val="Bieżąca lista1"/>
    <w:uiPriority w:val="99"/>
    <w:rsid w:val="004D3D80"/>
    <w:pPr>
      <w:numPr>
        <w:numId w:val="9"/>
      </w:numPr>
    </w:pPr>
  </w:style>
  <w:style w:type="numbering" w:customStyle="1" w:styleId="Biecalista2">
    <w:name w:val="Bieżąca lista2"/>
    <w:uiPriority w:val="99"/>
    <w:rsid w:val="004D3D80"/>
    <w:pPr>
      <w:numPr>
        <w:numId w:val="11"/>
      </w:numPr>
    </w:pPr>
  </w:style>
  <w:style w:type="numbering" w:customStyle="1" w:styleId="Biecalista3">
    <w:name w:val="Bieżąca lista3"/>
    <w:uiPriority w:val="99"/>
    <w:rsid w:val="004D3D80"/>
    <w:pPr>
      <w:numPr>
        <w:numId w:val="13"/>
      </w:numPr>
    </w:pPr>
  </w:style>
  <w:style w:type="numbering" w:customStyle="1" w:styleId="Biecalista4">
    <w:name w:val="Bieżąca lista4"/>
    <w:uiPriority w:val="99"/>
    <w:rsid w:val="009C21D0"/>
    <w:pPr>
      <w:numPr>
        <w:numId w:val="16"/>
      </w:numPr>
    </w:pPr>
  </w:style>
  <w:style w:type="character" w:styleId="Hipercze">
    <w:name w:val="Hyperlink"/>
    <w:uiPriority w:val="99"/>
    <w:rsid w:val="00A40DCD"/>
    <w:rPr>
      <w:rFonts w:cs="Times New Roman"/>
      <w:color w:val="000080"/>
      <w:u w:val="single"/>
    </w:rPr>
  </w:style>
  <w:style w:type="character" w:customStyle="1" w:styleId="NagwekZnak">
    <w:name w:val="Nagłówek Znak"/>
    <w:basedOn w:val="Domylnaczcionkaakapitu"/>
    <w:link w:val="Nagwek"/>
    <w:rsid w:val="00D177B6"/>
    <w:rPr>
      <w:rFonts w:eastAsia="Calibri" w:cs="Arial"/>
      <w:kern w:val="1"/>
      <w:sz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rsid w:val="00D177B6"/>
    <w:rPr>
      <w:rFonts w:eastAsia="SimSun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65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6FBA22-D2C0-C641-A1D4-F1DEAEDB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Zalewska</dc:creator>
  <cp:keywords/>
  <cp:lastModifiedBy>Mariusz Zalewski</cp:lastModifiedBy>
  <cp:revision>19</cp:revision>
  <cp:lastPrinted>1899-12-31T22:36:00Z</cp:lastPrinted>
  <dcterms:created xsi:type="dcterms:W3CDTF">2023-03-23T20:30:00Z</dcterms:created>
  <dcterms:modified xsi:type="dcterms:W3CDTF">2025-12-04T14:55:00Z</dcterms:modified>
</cp:coreProperties>
</file>